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ind w:right="10"/>
        <w:rPr>
          <w:rFonts w:ascii="Arial" w:hAnsi="Arial" w:eastAsia="Times New Roman" w:cs="Arial"/>
          <w:i/>
          <w:sz w:val="18"/>
          <w:szCs w:val="18"/>
          <w:lang w:val="en-AU" w:eastAsia="en-US"/>
        </w:rPr>
      </w:pPr>
      <w:bookmarkStart w:id="0" w:name="_GoBack"/>
      <w:bookmarkEnd w:id="0"/>
      <w:r>
        <w:rPr>
          <w:rFonts w:ascii="Arial" w:hAnsi="Arial" w:eastAsia="Times New Roman" w:cs="Arial"/>
          <w:i/>
          <w:sz w:val="18"/>
          <w:szCs w:val="18"/>
          <w:lang w:val="en-AU" w:eastAsia="en-US"/>
        </w:rPr>
        <w:t xml:space="preserve">Please complete </w:t>
      </w:r>
      <w:r>
        <w:rPr>
          <w:rFonts w:ascii="Arial" w:hAnsi="Arial" w:eastAsia="Times New Roman" w:cs="Arial"/>
          <w:b/>
          <w:i/>
          <w:sz w:val="18"/>
          <w:szCs w:val="18"/>
          <w:lang w:val="en-AU" w:eastAsia="en-US"/>
        </w:rPr>
        <w:t>ALL</w:t>
      </w:r>
      <w:r>
        <w:rPr>
          <w:rFonts w:ascii="Arial" w:hAnsi="Arial" w:eastAsia="Times New Roman" w:cs="Arial"/>
          <w:i/>
          <w:sz w:val="18"/>
          <w:szCs w:val="18"/>
          <w:lang w:val="en-AU" w:eastAsia="en-US"/>
        </w:rPr>
        <w:t xml:space="preserve"> sections </w:t>
      </w:r>
    </w:p>
    <w:p>
      <w:pPr>
        <w:spacing w:after="0" w:line="276" w:lineRule="auto"/>
        <w:ind w:right="10"/>
        <w:rPr>
          <w:rFonts w:ascii="Century Gothic" w:hAnsi="Century Gothic" w:eastAsia="Times New Roman" w:cs="Arial"/>
          <w:sz w:val="12"/>
          <w:szCs w:val="18"/>
          <w:lang w:val="en-AU" w:eastAsia="en-US"/>
        </w:rPr>
      </w:pPr>
    </w:p>
    <w:tbl>
      <w:tblPr>
        <w:tblStyle w:val="7"/>
        <w:tblW w:w="102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</w:tblPr>
      <w:tblGrid>
        <w:gridCol w:w="2174"/>
        <w:gridCol w:w="737"/>
        <w:gridCol w:w="925"/>
        <w:gridCol w:w="692"/>
        <w:gridCol w:w="1474"/>
        <w:gridCol w:w="880"/>
        <w:gridCol w:w="74"/>
        <w:gridCol w:w="74"/>
        <w:gridCol w:w="1029"/>
        <w:gridCol w:w="147"/>
        <w:gridCol w:w="20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1020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76" w:lineRule="auto"/>
              <w:ind w:right="10"/>
              <w:jc w:val="both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>A. GENERAL INFORMATION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shd w:val="clear" w:color="auto" w:fill="CCC0D9"/>
            <w:vAlign w:val="center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Name of Institution:</w:t>
            </w:r>
          </w:p>
        </w:tc>
        <w:tc>
          <w:tcPr>
            <w:tcW w:w="7298" w:type="dxa"/>
            <w:gridSpan w:val="9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shd w:val="clear" w:color="auto" w:fill="CCC0D9"/>
            <w:vAlign w:val="center"/>
          </w:tcPr>
          <w:p>
            <w:pPr>
              <w:spacing w:before="60" w:after="60" w:line="240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Official Address:</w:t>
            </w:r>
          </w:p>
        </w:tc>
        <w:tc>
          <w:tcPr>
            <w:tcW w:w="4119" w:type="dxa"/>
            <w:gridSpan w:val="6"/>
            <w:vAlign w:val="center"/>
          </w:tcPr>
          <w:p>
            <w:pPr>
              <w:spacing w:after="0" w:line="240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1176" w:type="dxa"/>
            <w:gridSpan w:val="2"/>
            <w:shd w:val="clear" w:color="auto" w:fill="CCC0D9"/>
            <w:vAlign w:val="center"/>
          </w:tcPr>
          <w:p>
            <w:pPr>
              <w:spacing w:after="0" w:line="240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Country:</w:t>
            </w:r>
          </w:p>
        </w:tc>
        <w:tc>
          <w:tcPr>
            <w:tcW w:w="2003" w:type="dxa"/>
            <w:vAlign w:val="center"/>
          </w:tcPr>
          <w:p>
            <w:pPr>
              <w:spacing w:after="0" w:line="240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shd w:val="clear" w:color="auto" w:fill="CCC0D9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Type (Public </w:t>
            </w: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>or</w:t>
            </w: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 Private): </w:t>
            </w:r>
          </w:p>
        </w:tc>
        <w:tc>
          <w:tcPr>
            <w:tcW w:w="7298" w:type="dxa"/>
            <w:gridSpan w:val="9"/>
            <w:vAlign w:val="center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shd w:val="clear" w:color="auto" w:fill="CCC0D9"/>
            <w:vAlign w:val="center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President  / Vice-Chancellor / Rector:</w:t>
            </w:r>
          </w:p>
        </w:tc>
        <w:tc>
          <w:tcPr>
            <w:tcW w:w="7298" w:type="dxa"/>
            <w:gridSpan w:val="9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Year Founded:</w:t>
            </w:r>
          </w:p>
        </w:tc>
        <w:tc>
          <w:tcPr>
            <w:tcW w:w="7298" w:type="dxa"/>
            <w:gridSpan w:val="9"/>
            <w:vAlign w:val="center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shd w:val="clear" w:color="auto" w:fill="CCC0D9"/>
            <w:vAlign w:val="center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Website:</w:t>
            </w:r>
          </w:p>
        </w:tc>
        <w:tc>
          <w:tcPr>
            <w:tcW w:w="7298" w:type="dxa"/>
            <w:gridSpan w:val="9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1626" w:hRule="atLeast"/>
        </w:trPr>
        <w:tc>
          <w:tcPr>
            <w:tcW w:w="2911" w:type="dxa"/>
            <w:gridSpan w:val="2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Overview of the Institution:</w:t>
            </w: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7298" w:type="dxa"/>
            <w:gridSpan w:val="9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eastAsia="en-US"/>
              </w:rPr>
            </w:pPr>
          </w:p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No. of Campuses &amp; Location(s):</w:t>
            </w:r>
          </w:p>
        </w:tc>
        <w:tc>
          <w:tcPr>
            <w:tcW w:w="7298" w:type="dxa"/>
            <w:gridSpan w:val="9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47" w:hRule="atLeast"/>
        </w:trPr>
        <w:tc>
          <w:tcPr>
            <w:tcW w:w="2911" w:type="dxa"/>
            <w:gridSpan w:val="2"/>
            <w:vMerge w:val="restart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Contact Details of International Relations Office:</w:t>
            </w:r>
          </w:p>
        </w:tc>
        <w:tc>
          <w:tcPr>
            <w:tcW w:w="1617" w:type="dxa"/>
            <w:gridSpan w:val="2"/>
            <w:tcBorders>
              <w:bottom w:val="single" w:color="000000" w:sz="4" w:space="0"/>
            </w:tcBorders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Head of Office:</w:t>
            </w:r>
          </w:p>
        </w:tc>
        <w:tc>
          <w:tcPr>
            <w:tcW w:w="5681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911" w:type="dxa"/>
            <w:gridSpan w:val="2"/>
            <w:vMerge w:val="continue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1617" w:type="dxa"/>
            <w:gridSpan w:val="2"/>
            <w:tcBorders>
              <w:bottom w:val="single" w:color="000000" w:sz="4" w:space="0"/>
            </w:tcBorders>
            <w:shd w:val="clear" w:color="auto" w:fill="E5DFEC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Address:</w:t>
            </w:r>
          </w:p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5681" w:type="dxa"/>
            <w:gridSpan w:val="7"/>
            <w:tcBorders>
              <w:bottom w:val="single" w:color="000000" w:sz="4" w:space="0"/>
            </w:tcBorders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84" w:hRule="atLeast"/>
        </w:trPr>
        <w:tc>
          <w:tcPr>
            <w:tcW w:w="2911" w:type="dxa"/>
            <w:gridSpan w:val="2"/>
            <w:vMerge w:val="continue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1617" w:type="dxa"/>
            <w:gridSpan w:val="2"/>
            <w:tcBorders>
              <w:bottom w:val="single" w:color="000000" w:sz="4" w:space="0"/>
            </w:tcBorders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Phone no.:</w:t>
            </w:r>
          </w:p>
        </w:tc>
        <w:tc>
          <w:tcPr>
            <w:tcW w:w="235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1177" w:type="dxa"/>
            <w:gridSpan w:val="3"/>
            <w:tcBorders>
              <w:bottom w:val="single" w:color="000000" w:sz="4" w:space="0"/>
            </w:tcBorders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Fax no.:</w:t>
            </w:r>
          </w:p>
        </w:tc>
        <w:tc>
          <w:tcPr>
            <w:tcW w:w="2150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84" w:hRule="atLeast"/>
        </w:trPr>
        <w:tc>
          <w:tcPr>
            <w:tcW w:w="2911" w:type="dxa"/>
            <w:gridSpan w:val="2"/>
            <w:vMerge w:val="continue"/>
            <w:tcBorders>
              <w:bottom w:val="single" w:color="000000" w:sz="4" w:space="0"/>
            </w:tcBorders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1617" w:type="dxa"/>
            <w:gridSpan w:val="2"/>
            <w:tcBorders>
              <w:bottom w:val="single" w:color="000000" w:sz="4" w:space="0"/>
            </w:tcBorders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E-mail:</w:t>
            </w:r>
          </w:p>
        </w:tc>
        <w:tc>
          <w:tcPr>
            <w:tcW w:w="5681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10209" w:type="dxa"/>
            <w:gridSpan w:val="11"/>
            <w:tcBorders>
              <w:left w:val="nil"/>
              <w:right w:val="nil"/>
            </w:tcBorders>
            <w:shd w:val="clear" w:color="auto" w:fill="auto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</w:p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</w:p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9"/>
                <w:szCs w:val="19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>B. ACADEMIC BACKGROUND OF INSTITUTION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199" w:hRule="atLeast"/>
        </w:trPr>
        <w:tc>
          <w:tcPr>
            <w:tcW w:w="2911" w:type="dxa"/>
            <w:gridSpan w:val="2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Faculties / Schools / Departments:</w:t>
            </w: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i/>
                <w:sz w:val="16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i/>
                <w:iCs/>
                <w:sz w:val="16"/>
                <w:szCs w:val="18"/>
                <w:lang w:val="en-AU" w:eastAsia="en-US"/>
              </w:rPr>
              <w:t>(kindly attach a separate list</w:t>
            </w:r>
            <w:r>
              <w:rPr>
                <w:rFonts w:ascii="Arial" w:hAnsi="Arial" w:eastAsia="Times New Roman" w:cs="Arial"/>
                <w:i/>
                <w:sz w:val="16"/>
                <w:szCs w:val="18"/>
                <w:lang w:val="en-AU" w:eastAsia="en-US"/>
              </w:rPr>
              <w:t xml:space="preserve"> if space is insufficient)</w:t>
            </w: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</w:pPr>
          </w:p>
        </w:tc>
        <w:tc>
          <w:tcPr>
            <w:tcW w:w="7298" w:type="dxa"/>
            <w:gridSpan w:val="9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093" w:hRule="atLeast"/>
        </w:trPr>
        <w:tc>
          <w:tcPr>
            <w:tcW w:w="2911" w:type="dxa"/>
            <w:gridSpan w:val="2"/>
            <w:tcBorders>
              <w:bottom w:val="single" w:color="auto" w:sz="4" w:space="0"/>
            </w:tcBorders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Strengths / Centres of Excellence:</w:t>
            </w: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6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i/>
                <w:iCs/>
                <w:sz w:val="16"/>
                <w:szCs w:val="18"/>
                <w:lang w:val="en-AU" w:eastAsia="en-US"/>
              </w:rPr>
              <w:t>(kindly attach a separate list</w:t>
            </w:r>
            <w:r>
              <w:rPr>
                <w:rFonts w:ascii="Arial" w:hAnsi="Arial" w:eastAsia="Times New Roman" w:cs="Arial"/>
                <w:i/>
                <w:sz w:val="16"/>
                <w:szCs w:val="18"/>
                <w:lang w:val="en-AU" w:eastAsia="en-US"/>
              </w:rPr>
              <w:t xml:space="preserve"> if space is insufficient)</w:t>
            </w: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7298" w:type="dxa"/>
            <w:gridSpan w:val="9"/>
            <w:tcBorders>
              <w:bottom w:val="single" w:color="auto" w:sz="4" w:space="0"/>
            </w:tcBorders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1020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br w:type="page"/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br w:type="page"/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br w:type="page"/>
            </w:r>
          </w:p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>C. STUDENT AND STAFF STATISTICS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97" w:hRule="atLeast"/>
        </w:trPr>
        <w:tc>
          <w:tcPr>
            <w:tcW w:w="3836" w:type="dxa"/>
            <w:gridSpan w:val="3"/>
            <w:vMerge w:val="restart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No. of Academic Staff:</w:t>
            </w:r>
          </w:p>
        </w:tc>
        <w:tc>
          <w:tcPr>
            <w:tcW w:w="2166" w:type="dxa"/>
            <w:gridSpan w:val="2"/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 xml:space="preserve">Professors: </w:t>
            </w:r>
          </w:p>
        </w:tc>
        <w:tc>
          <w:tcPr>
            <w:tcW w:w="4207" w:type="dxa"/>
            <w:gridSpan w:val="6"/>
            <w:vMerge w:val="restart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94" w:hRule="atLeast"/>
        </w:trPr>
        <w:tc>
          <w:tcPr>
            <w:tcW w:w="3836" w:type="dxa"/>
            <w:gridSpan w:val="3"/>
            <w:vMerge w:val="continue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2166" w:type="dxa"/>
            <w:gridSpan w:val="2"/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 xml:space="preserve">Associate Professors: </w:t>
            </w:r>
          </w:p>
        </w:tc>
        <w:tc>
          <w:tcPr>
            <w:tcW w:w="4207" w:type="dxa"/>
            <w:gridSpan w:val="6"/>
            <w:vMerge w:val="continue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94" w:hRule="atLeast"/>
        </w:trPr>
        <w:tc>
          <w:tcPr>
            <w:tcW w:w="3836" w:type="dxa"/>
            <w:gridSpan w:val="3"/>
            <w:vMerge w:val="continue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2166" w:type="dxa"/>
            <w:gridSpan w:val="2"/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>Lecturers:</w:t>
            </w:r>
          </w:p>
        </w:tc>
        <w:tc>
          <w:tcPr>
            <w:tcW w:w="4207" w:type="dxa"/>
            <w:gridSpan w:val="6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94" w:hRule="atLeast"/>
        </w:trPr>
        <w:tc>
          <w:tcPr>
            <w:tcW w:w="3836" w:type="dxa"/>
            <w:gridSpan w:val="3"/>
            <w:vMerge w:val="continue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2166" w:type="dxa"/>
            <w:gridSpan w:val="2"/>
            <w:shd w:val="clear" w:color="auto" w:fill="E5DFEC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 xml:space="preserve">Others: </w:t>
            </w:r>
          </w:p>
        </w:tc>
        <w:tc>
          <w:tcPr>
            <w:tcW w:w="4207" w:type="dxa"/>
            <w:gridSpan w:val="6"/>
            <w:vAlign w:val="center"/>
          </w:tcPr>
          <w:p>
            <w:pPr>
              <w:spacing w:after="0" w:line="276" w:lineRule="auto"/>
              <w:ind w:right="1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3836" w:type="dxa"/>
            <w:gridSpan w:val="3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No. of Administrative Staff:</w:t>
            </w:r>
          </w:p>
        </w:tc>
        <w:tc>
          <w:tcPr>
            <w:tcW w:w="6373" w:type="dxa"/>
            <w:gridSpan w:val="8"/>
            <w:vAlign w:val="center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3836" w:type="dxa"/>
            <w:gridSpan w:val="3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No. of Students: </w:t>
            </w:r>
          </w:p>
        </w:tc>
        <w:tc>
          <w:tcPr>
            <w:tcW w:w="3120" w:type="dxa"/>
            <w:gridSpan w:val="4"/>
            <w:shd w:val="clear" w:color="auto" w:fill="E5DFEC"/>
            <w:vAlign w:val="center"/>
          </w:tcPr>
          <w:p>
            <w:pPr>
              <w:spacing w:before="60" w:after="60" w:line="276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Local</w:t>
            </w:r>
          </w:p>
        </w:tc>
        <w:tc>
          <w:tcPr>
            <w:tcW w:w="3253" w:type="dxa"/>
            <w:gridSpan w:val="4"/>
            <w:shd w:val="clear" w:color="auto" w:fill="E5DFEC"/>
            <w:vAlign w:val="center"/>
          </w:tcPr>
          <w:p>
            <w:pPr>
              <w:spacing w:before="60" w:after="60" w:line="276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International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3836" w:type="dxa"/>
            <w:gridSpan w:val="3"/>
            <w:shd w:val="clear" w:color="auto" w:fill="CCC0D9"/>
          </w:tcPr>
          <w:p>
            <w:pPr>
              <w:spacing w:before="60" w:after="60" w:line="276" w:lineRule="auto"/>
              <w:ind w:left="142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>Undergraduate</w:t>
            </w:r>
          </w:p>
        </w:tc>
        <w:tc>
          <w:tcPr>
            <w:tcW w:w="3120" w:type="dxa"/>
            <w:gridSpan w:val="4"/>
            <w:vAlign w:val="center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3253" w:type="dxa"/>
            <w:gridSpan w:val="4"/>
            <w:vAlign w:val="center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174" w:type="dxa"/>
            <w:vMerge w:val="restart"/>
            <w:shd w:val="clear" w:color="auto" w:fill="CCC0D9"/>
          </w:tcPr>
          <w:p>
            <w:pPr>
              <w:spacing w:before="60" w:after="60" w:line="276" w:lineRule="auto"/>
              <w:ind w:left="142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>Postgraduate</w:t>
            </w:r>
          </w:p>
        </w:tc>
        <w:tc>
          <w:tcPr>
            <w:tcW w:w="1662" w:type="dxa"/>
            <w:gridSpan w:val="2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>Master’s:</w:t>
            </w:r>
          </w:p>
        </w:tc>
        <w:tc>
          <w:tcPr>
            <w:tcW w:w="6373" w:type="dxa"/>
            <w:gridSpan w:val="8"/>
            <w:vMerge w:val="restart"/>
            <w:shd w:val="clear" w:color="auto" w:fill="auto"/>
            <w:vAlign w:val="center"/>
          </w:tcPr>
          <w:p>
            <w:pPr>
              <w:spacing w:before="60" w:after="60" w:line="276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2174" w:type="dxa"/>
            <w:vMerge w:val="continue"/>
            <w:shd w:val="clear" w:color="auto" w:fill="CCC0D9"/>
          </w:tcPr>
          <w:p>
            <w:pPr>
              <w:spacing w:before="60" w:after="60" w:line="276" w:lineRule="auto"/>
              <w:ind w:left="72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1662" w:type="dxa"/>
            <w:gridSpan w:val="2"/>
            <w:shd w:val="clear" w:color="auto" w:fill="CCC0D9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  <w:t>Ph.D.:</w:t>
            </w:r>
          </w:p>
        </w:tc>
        <w:tc>
          <w:tcPr>
            <w:tcW w:w="6373" w:type="dxa"/>
            <w:gridSpan w:val="8"/>
            <w:vMerge w:val="continue"/>
            <w:shd w:val="clear" w:color="auto" w:fill="auto"/>
            <w:vAlign w:val="center"/>
          </w:tcPr>
          <w:p>
            <w:pPr>
              <w:spacing w:before="60" w:after="60" w:line="276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18"/>
          <w:szCs w:val="18"/>
          <w:lang w:val="en-AU" w:eastAsia="en-US"/>
        </w:rPr>
      </w:pPr>
    </w:p>
    <w:tbl>
      <w:tblPr>
        <w:tblStyle w:val="7"/>
        <w:tblW w:w="102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</w:tblPr>
      <w:tblGrid>
        <w:gridCol w:w="2448"/>
        <w:gridCol w:w="2244"/>
        <w:gridCol w:w="2526"/>
        <w:gridCol w:w="2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1020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>D. RANKINGS AND INTERNATIONAL NETWORKS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39" w:hRule="atLeast"/>
        </w:trPr>
        <w:tc>
          <w:tcPr>
            <w:tcW w:w="2448" w:type="dxa"/>
            <w:vMerge w:val="restart"/>
            <w:shd w:val="clear" w:color="auto" w:fill="CCC0D9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University Ranking:</w:t>
            </w:r>
          </w:p>
        </w:tc>
        <w:tc>
          <w:tcPr>
            <w:tcW w:w="4770" w:type="dxa"/>
            <w:gridSpan w:val="2"/>
            <w:shd w:val="clear" w:color="auto" w:fill="E5DFEC"/>
            <w:vAlign w:val="center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QS World University Ranking: </w:t>
            </w:r>
          </w:p>
        </w:tc>
        <w:tc>
          <w:tcPr>
            <w:tcW w:w="2991" w:type="dxa"/>
            <w:vAlign w:val="center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39" w:hRule="atLeast"/>
        </w:trPr>
        <w:tc>
          <w:tcPr>
            <w:tcW w:w="2448" w:type="dxa"/>
            <w:vMerge w:val="continue"/>
            <w:shd w:val="clear" w:color="auto" w:fill="CCC0D9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4770" w:type="dxa"/>
            <w:gridSpan w:val="2"/>
            <w:shd w:val="clear" w:color="auto" w:fill="E5DFEC"/>
            <w:vAlign w:val="center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Times Higher Education World University Ranking:</w:t>
            </w:r>
          </w:p>
        </w:tc>
        <w:tc>
          <w:tcPr>
            <w:tcW w:w="2991" w:type="dxa"/>
            <w:vAlign w:val="center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39" w:hRule="atLeast"/>
        </w:trPr>
        <w:tc>
          <w:tcPr>
            <w:tcW w:w="2448" w:type="dxa"/>
            <w:vMerge w:val="continue"/>
            <w:shd w:val="clear" w:color="auto" w:fill="CCC0D9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4770" w:type="dxa"/>
            <w:gridSpan w:val="2"/>
            <w:shd w:val="clear" w:color="auto" w:fill="E5DFEC"/>
            <w:vAlign w:val="center"/>
          </w:tcPr>
          <w:p>
            <w:pPr>
              <w:spacing w:before="60" w:after="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Academic Ranking of World Universities (ARWU) (2016): </w:t>
            </w:r>
          </w:p>
          <w:p>
            <w:pPr>
              <w:spacing w:before="60" w:after="0" w:line="240" w:lineRule="auto"/>
              <w:rPr>
                <w:rFonts w:ascii="Arial" w:hAnsi="Arial" w:eastAsia="Times New Roman" w:cs="Arial"/>
                <w:i/>
                <w:sz w:val="17"/>
                <w:szCs w:val="17"/>
                <w:lang w:val="en-AU" w:eastAsia="en-US"/>
              </w:rPr>
            </w:pPr>
            <w:r>
              <w:rPr>
                <w:rFonts w:ascii="Arial" w:hAnsi="Arial" w:eastAsia="Times New Roman" w:cs="Arial"/>
                <w:i/>
                <w:sz w:val="17"/>
                <w:szCs w:val="17"/>
                <w:lang w:val="en-AU" w:eastAsia="en-US"/>
              </w:rPr>
              <w:t>(Shanghai Jiao Tong World University Ranking)</w:t>
            </w:r>
          </w:p>
        </w:tc>
        <w:tc>
          <w:tcPr>
            <w:tcW w:w="2991" w:type="dxa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775" w:hRule="atLeast"/>
        </w:trPr>
        <w:tc>
          <w:tcPr>
            <w:tcW w:w="2448" w:type="dxa"/>
            <w:vMerge w:val="continue"/>
            <w:shd w:val="clear" w:color="auto" w:fill="CCC0D9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2244" w:type="dxa"/>
            <w:shd w:val="clear" w:color="auto" w:fill="E5DFEC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Others </w:t>
            </w:r>
            <w:r>
              <w:rPr>
                <w:rFonts w:ascii="Arial" w:hAnsi="Arial" w:eastAsia="Times New Roman" w:cs="Arial"/>
                <w:i/>
                <w:sz w:val="16"/>
                <w:szCs w:val="18"/>
                <w:lang w:val="en-AU" w:eastAsia="en-US"/>
              </w:rPr>
              <w:t>(please list)</w:t>
            </w:r>
            <w:r>
              <w:rPr>
                <w:rFonts w:ascii="Arial" w:hAnsi="Arial" w:eastAsia="Times New Roman" w:cs="Arial"/>
                <w:i/>
                <w:sz w:val="18"/>
                <w:szCs w:val="18"/>
                <w:lang w:val="en-AU" w:eastAsia="en-US"/>
              </w:rPr>
              <w:t>:</w:t>
            </w:r>
          </w:p>
        </w:tc>
        <w:tc>
          <w:tcPr>
            <w:tcW w:w="5517" w:type="dxa"/>
            <w:gridSpan w:val="2"/>
            <w:shd w:val="clear" w:color="auto" w:fill="auto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2219" w:hRule="atLeast"/>
        </w:trPr>
        <w:tc>
          <w:tcPr>
            <w:tcW w:w="2448" w:type="dxa"/>
            <w:shd w:val="clear" w:color="auto" w:fill="CCC0D9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Global Partners:</w:t>
            </w: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6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i/>
                <w:iCs/>
                <w:sz w:val="16"/>
                <w:szCs w:val="18"/>
                <w:lang w:val="en-AU" w:eastAsia="en-US"/>
              </w:rPr>
              <w:t>(kindly attach a separate list</w:t>
            </w:r>
            <w:r>
              <w:rPr>
                <w:rFonts w:ascii="Arial" w:hAnsi="Arial" w:eastAsia="Times New Roman" w:cs="Arial"/>
                <w:i/>
                <w:sz w:val="16"/>
                <w:szCs w:val="18"/>
                <w:lang w:val="en-AU" w:eastAsia="en-US"/>
              </w:rPr>
              <w:t xml:space="preserve"> if space is insufficient)</w:t>
            </w: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</w:p>
        </w:tc>
        <w:tc>
          <w:tcPr>
            <w:tcW w:w="7761" w:type="dxa"/>
            <w:gridSpan w:val="3"/>
          </w:tcPr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before="60" w:after="6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18"/>
          <w:szCs w:val="18"/>
          <w:lang w:val="en-AU" w:eastAsia="en-US"/>
        </w:rPr>
      </w:pPr>
    </w:p>
    <w:tbl>
      <w:tblPr>
        <w:tblStyle w:val="7"/>
        <w:tblW w:w="104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</w:tblPr>
      <w:tblGrid>
        <w:gridCol w:w="565"/>
        <w:gridCol w:w="4704"/>
        <w:gridCol w:w="51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104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 xml:space="preserve">E. </w:t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br w:type="page"/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br w:type="page"/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br w:type="page"/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 xml:space="preserve">ON-GOING COLLABORATION WITH UM </w:t>
            </w:r>
            <w:r>
              <w:rPr>
                <w:rFonts w:ascii="Arial" w:hAnsi="Arial" w:eastAsia="Times New Roman" w:cs="Arial"/>
                <w:sz w:val="18"/>
                <w:szCs w:val="19"/>
                <w:lang w:val="en-AU" w:eastAsia="en-US"/>
              </w:rPr>
              <w:t>(if any)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65" w:hRule="atLeast"/>
        </w:trPr>
        <w:tc>
          <w:tcPr>
            <w:tcW w:w="565" w:type="dxa"/>
            <w:shd w:val="clear" w:color="auto" w:fill="CCC0D9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No.</w:t>
            </w:r>
          </w:p>
        </w:tc>
        <w:tc>
          <w:tcPr>
            <w:tcW w:w="4704" w:type="dxa"/>
            <w:shd w:val="clear" w:color="auto" w:fill="CCC0D9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Title / Theme </w:t>
            </w:r>
          </w:p>
        </w:tc>
        <w:tc>
          <w:tcPr>
            <w:tcW w:w="5185" w:type="dxa"/>
            <w:shd w:val="clear" w:color="auto" w:fill="CCC0D9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Details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65" w:hRule="atLeast"/>
        </w:trPr>
        <w:tc>
          <w:tcPr>
            <w:tcW w:w="56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4704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5185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65" w:hRule="atLeast"/>
        </w:trPr>
        <w:tc>
          <w:tcPr>
            <w:tcW w:w="565" w:type="dxa"/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4704" w:type="dxa"/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5185" w:type="dxa"/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ind w:right="270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c>
          <w:tcPr>
            <w:tcW w:w="104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</w:p>
          <w:p>
            <w:pPr>
              <w:spacing w:before="60" w:after="60" w:line="276" w:lineRule="auto"/>
              <w:ind w:right="10"/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 xml:space="preserve">F. </w:t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br w:type="page"/>
            </w:r>
            <w:r>
              <w:rPr>
                <w:rFonts w:ascii="Arial" w:hAnsi="Arial" w:eastAsia="Times New Roman" w:cs="Arial"/>
                <w:b/>
                <w:sz w:val="19"/>
                <w:szCs w:val="19"/>
                <w:lang w:val="en-AU" w:eastAsia="en-US"/>
              </w:rPr>
              <w:t xml:space="preserve">PROPOSED COLLABORATION WITH UM </w:t>
            </w:r>
            <w:r>
              <w:rPr>
                <w:rFonts w:ascii="Arial" w:hAnsi="Arial" w:eastAsia="Times New Roman" w:cs="Arial"/>
                <w:sz w:val="18"/>
                <w:szCs w:val="19"/>
                <w:lang w:val="en-AU" w:eastAsia="en-US"/>
              </w:rPr>
              <w:t>(if any)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65" w:hRule="atLeast"/>
        </w:trPr>
        <w:tc>
          <w:tcPr>
            <w:tcW w:w="565" w:type="dxa"/>
            <w:shd w:val="clear" w:color="auto" w:fill="CCC0D9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No.</w:t>
            </w:r>
          </w:p>
        </w:tc>
        <w:tc>
          <w:tcPr>
            <w:tcW w:w="4704" w:type="dxa"/>
            <w:shd w:val="clear" w:color="auto" w:fill="CCC0D9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 xml:space="preserve">Title / Theme </w:t>
            </w:r>
          </w:p>
        </w:tc>
        <w:tc>
          <w:tcPr>
            <w:tcW w:w="5185" w:type="dxa"/>
            <w:shd w:val="clear" w:color="auto" w:fill="CCC0D9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  <w:r>
              <w:rPr>
                <w:rFonts w:ascii="Arial" w:hAnsi="Arial" w:eastAsia="Times New Roman" w:cs="Arial"/>
                <w:b/>
                <w:sz w:val="18"/>
                <w:szCs w:val="18"/>
                <w:lang w:val="en-AU" w:eastAsia="en-US"/>
              </w:rPr>
              <w:t>Details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65" w:hRule="atLeast"/>
        </w:trPr>
        <w:tc>
          <w:tcPr>
            <w:tcW w:w="56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470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518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4" w:type="dxa"/>
            <w:left w:w="115" w:type="dxa"/>
            <w:bottom w:w="14" w:type="dxa"/>
            <w:right w:w="115" w:type="dxa"/>
          </w:tblCellMar>
        </w:tblPrEx>
        <w:trPr>
          <w:trHeight w:val="365" w:hRule="atLeast"/>
        </w:trPr>
        <w:tc>
          <w:tcPr>
            <w:tcW w:w="565" w:type="dxa"/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4704" w:type="dxa"/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  <w:tc>
          <w:tcPr>
            <w:tcW w:w="5185" w:type="dxa"/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  <w:lang w:val="en-AU" w:eastAsia="en-US"/>
              </w:rPr>
            </w:pPr>
          </w:p>
        </w:tc>
      </w:tr>
    </w:tbl>
    <w:p>
      <w:pPr>
        <w:spacing w:after="0" w:line="276" w:lineRule="auto"/>
        <w:ind w:right="10"/>
        <w:rPr>
          <w:rFonts w:ascii="Arial" w:hAnsi="Arial" w:eastAsia="Times New Roman" w:cs="Arial"/>
          <w:b/>
          <w:sz w:val="18"/>
          <w:szCs w:val="18"/>
          <w:lang w:val="en-AU" w:eastAsia="en-US"/>
        </w:rPr>
      </w:pPr>
    </w:p>
    <w:p>
      <w:pPr>
        <w:spacing w:after="0" w:line="276" w:lineRule="auto"/>
        <w:ind w:right="10"/>
        <w:rPr>
          <w:rFonts w:ascii="Arial" w:hAnsi="Arial" w:eastAsia="Times New Roman" w:cs="Arial"/>
          <w:b/>
          <w:sz w:val="18"/>
          <w:szCs w:val="18"/>
          <w:lang w:val="en-AU" w:eastAsia="en-US"/>
        </w:rPr>
      </w:pPr>
    </w:p>
    <w:p/>
    <w:sectPr>
      <w:headerReference r:id="rId3" w:type="first"/>
      <w:footerReference r:id="rId6" w:type="first"/>
      <w:footerReference r:id="rId4" w:type="default"/>
      <w:footerReference r:id="rId5" w:type="even"/>
      <w:pgSz w:w="12240" w:h="15840"/>
      <w:pgMar w:top="720" w:right="994" w:bottom="720" w:left="1267" w:header="720" w:footer="576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Arial" w:hAnsi="Arial" w:cs="Arial"/>
        <w:sz w:val="14"/>
        <w:szCs w:val="14"/>
      </w:rPr>
    </w:pPr>
    <w:r>
      <w:rPr>
        <w:lang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10795</wp:posOffset>
          </wp:positionV>
          <wp:extent cx="819150" cy="318135"/>
          <wp:effectExtent l="0" t="0" r="0" b="5715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9150" cy="318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dt>
      <w:sdtPr>
        <w:rPr>
          <w:rFonts w:ascii="Arial" w:hAnsi="Arial" w:cs="Arial"/>
          <w:sz w:val="14"/>
          <w:szCs w:val="14"/>
        </w:rPr>
        <w:id w:val="-1862112949"/>
        <w:docPartObj>
          <w:docPartGallery w:val="AutoText"/>
        </w:docPartObj>
      </w:sdtPr>
      <w:sdtEndPr>
        <w:rPr>
          <w:rFonts w:ascii="Arial" w:hAnsi="Arial" w:cs="Arial"/>
          <w:sz w:val="14"/>
          <w:szCs w:val="14"/>
        </w:rPr>
      </w:sdtEndPr>
      <w:sdtContent>
        <w:sdt>
          <w:sdtPr>
            <w:rPr>
              <w:rFonts w:ascii="Arial" w:hAnsi="Arial" w:cs="Arial"/>
              <w:sz w:val="14"/>
              <w:szCs w:val="14"/>
            </w:rPr>
            <w:id w:val="-1042510387"/>
            <w:docPartObj>
              <w:docPartGallery w:val="AutoText"/>
            </w:docPartObj>
          </w:sdtPr>
          <w:sdtEndPr>
            <w:rPr>
              <w:rFonts w:ascii="Arial" w:hAnsi="Arial" w:cs="Arial"/>
              <w:sz w:val="14"/>
              <w:szCs w:val="14"/>
            </w:rPr>
          </w:sdtEndPr>
          <w:sdtContent>
            <w:r>
              <w:rPr>
                <w:rFonts w:ascii="Arial" w:hAnsi="Arial" w:cs="Arial"/>
                <w:sz w:val="14"/>
                <w:szCs w:val="14"/>
              </w:rPr>
              <w:t xml:space="preserve">Page 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PAGE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sz w:val="14"/>
                <w:szCs w:val="14"/>
              </w:rPr>
              <w:t xml:space="preserve"> of 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NUMPAGES 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</w:sdtContent>
        </w:sdt>
      </w:sdtContent>
    </w:sdt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cs="Arial"/>
        <w:sz w:val="14"/>
        <w:szCs w:val="14"/>
      </w:rPr>
      <w:id w:val="292023236"/>
      <w:docPartObj>
        <w:docPartGallery w:val="AutoText"/>
      </w:docPartObj>
    </w:sdtPr>
    <w:sdtEndPr>
      <w:rPr>
        <w:rFonts w:ascii="Arial" w:hAnsi="Arial" w:cs="Arial"/>
        <w:sz w:val="14"/>
        <w:szCs w:val="14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820541798"/>
          <w:docPartObj>
            <w:docPartGallery w:val="AutoText"/>
          </w:docPartObj>
        </w:sdtPr>
        <w:sdtEndPr>
          <w:rPr>
            <w:rFonts w:ascii="Arial" w:hAnsi="Arial" w:cs="Arial"/>
            <w:sz w:val="14"/>
            <w:szCs w:val="14"/>
          </w:rPr>
        </w:sdtEndPr>
        <w:sdtContent>
          <w:p>
            <w:pPr>
              <w:pStyle w:val="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Page 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PAGE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sz w:val="14"/>
                <w:szCs w:val="14"/>
              </w:rPr>
              <w:t xml:space="preserve"> of 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NUMPAGES 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Arial" w:hAnsi="Arial" w:cs="Arial"/>
        <w:sz w:val="14"/>
        <w:szCs w:val="14"/>
      </w:rPr>
      <w:id w:val="-980219456"/>
      <w:docPartObj>
        <w:docPartGallery w:val="AutoText"/>
      </w:docPartObj>
    </w:sdtPr>
    <w:sdtEndPr>
      <w:rPr>
        <w:rFonts w:ascii="Arial" w:hAnsi="Arial" w:cs="Arial"/>
        <w:sz w:val="14"/>
        <w:szCs w:val="14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1164506083"/>
          <w:docPartObj>
            <w:docPartGallery w:val="AutoText"/>
          </w:docPartObj>
        </w:sdtPr>
        <w:sdtEndPr>
          <w:rPr>
            <w:rFonts w:ascii="Arial" w:hAnsi="Arial" w:cs="Arial"/>
            <w:sz w:val="14"/>
            <w:szCs w:val="14"/>
          </w:rPr>
        </w:sdtEndPr>
        <w:sdtContent>
          <w:p>
            <w:pPr>
              <w:pStyle w:val="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Page 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PAGE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sz w:val="14"/>
                <w:szCs w:val="14"/>
              </w:rPr>
              <w:t xml:space="preserve"> of 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NUMPAGES 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>
    <w:pPr>
      <w:pStyle w:val="3"/>
      <w:rPr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lang w:eastAsia="en-US"/>
      </w:rPr>
      <w:drawing>
        <wp:inline distT="0" distB="0" distL="0" distR="0">
          <wp:extent cx="1240155" cy="485140"/>
          <wp:effectExtent l="1905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0155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ind w:right="10"/>
      <w:jc w:val="center"/>
    </w:pPr>
    <w:r>
      <w:rPr>
        <w:rFonts w:ascii="Segoe Print" w:hAnsi="Segoe Print"/>
        <w:b/>
        <w:caps/>
        <w:sz w:val="36"/>
        <w:szCs w:val="44"/>
      </w:rPr>
      <w:t>Institutional Fact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evenAndOddHeaders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xApJmZkamBpbmJko6SsGpxcWZ+XkgBUa1ALpGwy4sAAAA"/>
  </w:docVars>
  <w:rsids>
    <w:rsidRoot w:val="00B32A5B"/>
    <w:rsid w:val="00127FA9"/>
    <w:rsid w:val="002207B5"/>
    <w:rsid w:val="002D407E"/>
    <w:rsid w:val="003527A4"/>
    <w:rsid w:val="003F213F"/>
    <w:rsid w:val="00467661"/>
    <w:rsid w:val="00494A19"/>
    <w:rsid w:val="00611BB4"/>
    <w:rsid w:val="006B0110"/>
    <w:rsid w:val="007259AE"/>
    <w:rsid w:val="007920E5"/>
    <w:rsid w:val="008133AA"/>
    <w:rsid w:val="009C42B8"/>
    <w:rsid w:val="00A376DE"/>
    <w:rsid w:val="00A621DE"/>
    <w:rsid w:val="00A6769B"/>
    <w:rsid w:val="00AA74FF"/>
    <w:rsid w:val="00AD4A93"/>
    <w:rsid w:val="00B14A71"/>
    <w:rsid w:val="00B32A5B"/>
    <w:rsid w:val="00B4321C"/>
    <w:rsid w:val="00B52211"/>
    <w:rsid w:val="00B75485"/>
    <w:rsid w:val="00B85606"/>
    <w:rsid w:val="00C26557"/>
    <w:rsid w:val="3A01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4">
    <w:name w:val="head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Header Char"/>
    <w:basedOn w:val="5"/>
    <w:link w:val="4"/>
    <w:uiPriority w:val="99"/>
  </w:style>
  <w:style w:type="character" w:customStyle="1" w:styleId="9">
    <w:name w:val="Footer Char"/>
    <w:basedOn w:val="5"/>
    <w:link w:val="3"/>
    <w:uiPriority w:val="99"/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Balloon Text Char"/>
    <w:basedOn w:val="5"/>
    <w:link w:val="2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9E488B-0864-4624-BDE3-F8DDF3E830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211</Words>
  <Characters>1206</Characters>
  <Lines>10</Lines>
  <Paragraphs>2</Paragraphs>
  <ScaleCrop>false</ScaleCrop>
  <LinksUpToDate>false</LinksUpToDate>
  <CharactersWithSpaces>1415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2017-02-06T06:58:00Z</dcterms:created>
  <dc:creator>Yiho Lee</dc:creator>
  <cp:lastModifiedBy>阎小騷</cp:lastModifiedBy>
  <cp:lastPrinted>2016-12-14T06:39:00Z</cp:lastPrinted>
  <dcterms:modified xsi:type="dcterms:W3CDTF">2018-03-20T01:33:02Z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